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C3737" w14:textId="3281C4DE" w:rsidR="00C944CC" w:rsidRPr="005479CB" w:rsidRDefault="00784439" w:rsidP="00C944CC">
      <w:pPr>
        <w:pageBreakBefore/>
        <w:jc w:val="center"/>
        <w:rPr>
          <w:rFonts w:ascii="Marianne" w:hAnsi="Marianne"/>
        </w:rPr>
      </w:pPr>
      <w:r w:rsidRPr="005479CB">
        <w:rPr>
          <w:rFonts w:ascii="Marianne" w:hAnsi="Marianne"/>
        </w:rPr>
        <w:t>Annexe 2</w:t>
      </w:r>
      <w:r w:rsidR="00C944CC" w:rsidRPr="005479CB">
        <w:rPr>
          <w:rFonts w:ascii="Marianne" w:hAnsi="Marianne"/>
        </w:rPr>
        <w:t xml:space="preserve"> CALENDRIER DES ÉPREUVES - SESSION 202</w:t>
      </w:r>
      <w:r w:rsidR="00907D1E" w:rsidRPr="005479CB">
        <w:rPr>
          <w:rFonts w:ascii="Marianne" w:hAnsi="Marianne"/>
        </w:rPr>
        <w:t>4</w:t>
      </w:r>
    </w:p>
    <w:p w14:paraId="4B658665" w14:textId="1A32978A" w:rsidR="00784439" w:rsidRPr="005479CB" w:rsidRDefault="00784439" w:rsidP="00C944CC">
      <w:pPr>
        <w:jc w:val="center"/>
        <w:rPr>
          <w:rFonts w:ascii="Marianne" w:hAnsi="Marianne"/>
        </w:rPr>
      </w:pPr>
      <w:r w:rsidRPr="005479CB">
        <w:rPr>
          <w:rFonts w:ascii="Marianne" w:hAnsi="Marianne"/>
        </w:rPr>
        <w:t>B.T.S. SYSTÈMES CONSTRUCTIFS BOIS ET</w:t>
      </w:r>
      <w:r w:rsidRPr="005479CB">
        <w:rPr>
          <w:rFonts w:ascii="Marianne" w:hAnsi="Marianne"/>
          <w:sz w:val="20"/>
        </w:rPr>
        <w:t xml:space="preserve"> </w:t>
      </w:r>
      <w:r w:rsidRPr="005479CB">
        <w:rPr>
          <w:rFonts w:ascii="Marianne" w:hAnsi="Marianne"/>
        </w:rPr>
        <w:t>HABITAT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134"/>
        <w:gridCol w:w="1559"/>
        <w:gridCol w:w="1701"/>
        <w:gridCol w:w="1719"/>
      </w:tblGrid>
      <w:tr w:rsidR="004A3B5A" w:rsidRPr="005479CB" w14:paraId="245D2ECC" w14:textId="77777777" w:rsidTr="004E7867">
        <w:trPr>
          <w:trHeight w:val="3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CE2D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07E4C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497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59FD74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Horaires</w:t>
            </w:r>
          </w:p>
        </w:tc>
      </w:tr>
      <w:tr w:rsidR="004E7867" w:rsidRPr="005479CB" w14:paraId="2DC96ECE" w14:textId="77777777" w:rsidTr="004E7867">
        <w:trPr>
          <w:trHeight w:val="33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91211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Épreuves / Unités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6D45F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Dates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DEAD9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Guadeloupe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7525C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Métropole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F70DB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La Réunion</w:t>
            </w:r>
          </w:p>
        </w:tc>
      </w:tr>
      <w:tr w:rsidR="004E7867" w:rsidRPr="005479CB" w14:paraId="08C1FCF5" w14:textId="77777777" w:rsidTr="004E7867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CA83C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E1. Culture générale et expression*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EBFA5" w14:textId="50E3D9B4" w:rsidR="004A3B5A" w:rsidRPr="005479CB" w:rsidRDefault="004A3B5A" w:rsidP="005E3965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</w:t>
            </w:r>
            <w:r w:rsidR="005655A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 xml:space="preserve">5 </w:t>
            </w: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mai-2</w:t>
            </w:r>
            <w:r w:rsidR="005E3965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AD91B" w14:textId="486C36AE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10h</w:t>
            </w:r>
            <w:r w:rsidR="00933AF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30</w:t>
            </w: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-14h</w:t>
            </w:r>
            <w:r w:rsidR="00933AF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7DB8A" w14:textId="2E0B748A" w:rsidR="004A3B5A" w:rsidRPr="005479CB" w:rsidRDefault="004A3B5A" w:rsidP="004A3B5A">
            <w:pPr>
              <w:widowControl/>
              <w:autoSpaceDE/>
              <w:autoSpaceDN/>
              <w:jc w:val="right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14h</w:t>
            </w:r>
            <w:r w:rsidR="00A17186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30</w:t>
            </w: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 xml:space="preserve"> - 18h</w:t>
            </w:r>
            <w:r w:rsidR="00A17186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30</w:t>
            </w:r>
            <w:r w:rsidR="004E786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*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E2B5A" w14:textId="194371CA" w:rsidR="004A3B5A" w:rsidRPr="005479CB" w:rsidRDefault="004A3B5A" w:rsidP="004A3B5A">
            <w:pPr>
              <w:widowControl/>
              <w:autoSpaceDE/>
              <w:autoSpaceDN/>
              <w:jc w:val="right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16h</w:t>
            </w:r>
            <w:r w:rsidR="00933AF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3</w:t>
            </w: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0 -20h</w:t>
            </w:r>
            <w:r w:rsidR="00933AF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3</w:t>
            </w: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0</w:t>
            </w:r>
            <w:r w:rsidR="004E786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*</w:t>
            </w:r>
          </w:p>
        </w:tc>
      </w:tr>
      <w:tr w:rsidR="004A3B5A" w:rsidRPr="005479CB" w14:paraId="1C38135A" w14:textId="77777777" w:rsidTr="004E7867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1EDA4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E2. Langue vivante étrangère 1</w:t>
            </w:r>
          </w:p>
        </w:tc>
        <w:tc>
          <w:tcPr>
            <w:tcW w:w="61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D66D9D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À l’initiative de chaque Recteur</w:t>
            </w:r>
          </w:p>
        </w:tc>
      </w:tr>
      <w:tr w:rsidR="004A3B5A" w:rsidRPr="005479CB" w14:paraId="61BD0BCE" w14:textId="77777777" w:rsidTr="004E7867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B2C27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E3. Mathématiques et Sciences physiques</w:t>
            </w:r>
          </w:p>
        </w:tc>
        <w:tc>
          <w:tcPr>
            <w:tcW w:w="61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E9A073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 xml:space="preserve">Pour les centres non habilités au CCF et pour les candidats individuels </w:t>
            </w:r>
          </w:p>
        </w:tc>
      </w:tr>
      <w:tr w:rsidR="004E7867" w:rsidRPr="005479CB" w14:paraId="4B488237" w14:textId="77777777" w:rsidTr="004E7867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AC83C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U3.1 Mathématiques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07CEF" w14:textId="0FDDAB3A" w:rsidR="004A3B5A" w:rsidRPr="005479CB" w:rsidRDefault="004A3B5A" w:rsidP="005E3965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</w:t>
            </w:r>
            <w:r w:rsidR="005655A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 xml:space="preserve">4 </w:t>
            </w: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mai-2</w:t>
            </w:r>
            <w:r w:rsidR="005E3965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5E68A" w14:textId="6E29D0D3" w:rsidR="004A3B5A" w:rsidRPr="005479CB" w:rsidRDefault="00933AF7" w:rsidP="004A3B5A">
            <w:pPr>
              <w:widowControl/>
              <w:autoSpaceDE/>
              <w:autoSpaceDN/>
              <w:jc w:val="right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10</w:t>
            </w:r>
            <w:r w:rsidR="004A3B5A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h00-1</w:t>
            </w: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2</w:t>
            </w:r>
            <w:r w:rsidR="004A3B5A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h00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A36F0" w14:textId="1B626788" w:rsidR="004A3B5A" w:rsidRPr="005479CB" w:rsidRDefault="004A3B5A" w:rsidP="004E7867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</w:t>
            </w:r>
            <w:r w:rsidR="00933AF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6</w:t>
            </w: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 xml:space="preserve">h00 - </w:t>
            </w:r>
            <w:r w:rsidR="004E786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</w:t>
            </w:r>
            <w:r w:rsidR="00933AF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8</w:t>
            </w: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h00</w:t>
            </w:r>
            <w:r w:rsidR="004E786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**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A8A4E" w14:textId="0FE3FF26" w:rsidR="004A3B5A" w:rsidRPr="005479CB" w:rsidRDefault="004A3B5A" w:rsidP="004A3B5A">
            <w:pPr>
              <w:widowControl/>
              <w:autoSpaceDE/>
              <w:autoSpaceDN/>
              <w:jc w:val="right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</w:t>
            </w:r>
            <w:r w:rsidR="00933AF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8</w:t>
            </w: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h00 -</w:t>
            </w:r>
            <w:r w:rsidR="00933AF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20</w:t>
            </w: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h00</w:t>
            </w:r>
            <w:r w:rsidR="004E7867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**</w:t>
            </w:r>
          </w:p>
        </w:tc>
      </w:tr>
      <w:tr w:rsidR="004A3B5A" w:rsidRPr="005479CB" w14:paraId="63434EEE" w14:textId="77777777" w:rsidTr="004E7867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85471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E3. Mathématiques et Sciences physiques</w:t>
            </w:r>
          </w:p>
        </w:tc>
        <w:tc>
          <w:tcPr>
            <w:tcW w:w="61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8C526F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 xml:space="preserve">Pour les centres non habilités au CCF et pour les candidats individuels </w:t>
            </w:r>
          </w:p>
        </w:tc>
      </w:tr>
      <w:tr w:rsidR="004E7867" w:rsidRPr="005479CB" w14:paraId="36274CB7" w14:textId="77777777" w:rsidTr="004E7867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7DBCD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U3.2 Sciences physiques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80B10" w14:textId="1753EDFC" w:rsidR="004A3B5A" w:rsidRPr="005479CB" w:rsidRDefault="004A3B5A" w:rsidP="005E3965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17-mai-2</w:t>
            </w:r>
            <w:r w:rsidR="005E3965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D1225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7h00-9h00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DEB2A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13h00-15h00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36CF2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15h00-17h00</w:t>
            </w:r>
          </w:p>
        </w:tc>
      </w:tr>
      <w:tr w:rsidR="004A3B5A" w:rsidRPr="005479CB" w14:paraId="6B454116" w14:textId="77777777" w:rsidTr="004E7867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6E94A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E4. Étude technico-économique</w:t>
            </w:r>
          </w:p>
        </w:tc>
        <w:tc>
          <w:tcPr>
            <w:tcW w:w="611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20896F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Calendrier selon groupement</w:t>
            </w:r>
          </w:p>
        </w:tc>
      </w:tr>
      <w:tr w:rsidR="004A3B5A" w:rsidRPr="005479CB" w14:paraId="33C4E117" w14:textId="77777777" w:rsidTr="004E7867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EDA0F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U4.1 Répondre à une affaire</w:t>
            </w:r>
          </w:p>
        </w:tc>
        <w:tc>
          <w:tcPr>
            <w:tcW w:w="6113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04F09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4E7867" w:rsidRPr="005479CB" w14:paraId="5B21F6A1" w14:textId="77777777" w:rsidTr="004E7867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BFA83" w14:textId="15BA5953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E4. </w:t>
            </w:r>
            <w:r w:rsidR="0091551C"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É</w:t>
            </w: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tude </w:t>
            </w:r>
            <w:r w:rsidR="0091551C"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technico-économique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62E2F" w14:textId="5B787180" w:rsidR="004A3B5A" w:rsidRPr="005479CB" w:rsidRDefault="002271F2" w:rsidP="005E3965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16</w:t>
            </w:r>
            <w:r w:rsidR="004A3B5A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-mai-2</w:t>
            </w:r>
            <w:r w:rsidR="005E3965"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69C90" w14:textId="77777777" w:rsidR="004A3B5A" w:rsidRPr="005479CB" w:rsidRDefault="004A3B5A" w:rsidP="004A3B5A">
            <w:pPr>
              <w:widowControl/>
              <w:autoSpaceDE/>
              <w:autoSpaceDN/>
              <w:jc w:val="right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7h00-11h00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111D5" w14:textId="77777777" w:rsidR="004A3B5A" w:rsidRPr="005479CB" w:rsidRDefault="004A3B5A" w:rsidP="004A3B5A">
            <w:pPr>
              <w:widowControl/>
              <w:autoSpaceDE/>
              <w:autoSpaceDN/>
              <w:jc w:val="right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13h00 - 17h00</w:t>
            </w:r>
          </w:p>
        </w:tc>
        <w:tc>
          <w:tcPr>
            <w:tcW w:w="1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60A31" w14:textId="77777777" w:rsidR="004A3B5A" w:rsidRPr="005479CB" w:rsidRDefault="004A3B5A" w:rsidP="004A3B5A">
            <w:pPr>
              <w:widowControl/>
              <w:autoSpaceDE/>
              <w:autoSpaceDN/>
              <w:jc w:val="right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 xml:space="preserve">15h00 - 19h00 </w:t>
            </w:r>
          </w:p>
        </w:tc>
      </w:tr>
      <w:tr w:rsidR="004E7867" w:rsidRPr="005479CB" w14:paraId="49F10135" w14:textId="77777777" w:rsidTr="004E7867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F7001" w14:textId="7DE0ED70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U4.2 </w:t>
            </w:r>
            <w:r w:rsidR="0091551C"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Analyse, dimensionnement et choix de composants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8B753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1DA048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9A9550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F0FE1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4A3B5A" w:rsidRPr="005479CB" w14:paraId="3507D95E" w14:textId="77777777" w:rsidTr="004E7867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81942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E5. Conception et suivi de chantier</w:t>
            </w:r>
          </w:p>
        </w:tc>
        <w:tc>
          <w:tcPr>
            <w:tcW w:w="611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7DCBFF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Calendrier selon groupement</w:t>
            </w:r>
          </w:p>
        </w:tc>
      </w:tr>
      <w:tr w:rsidR="004A3B5A" w:rsidRPr="005479CB" w14:paraId="6652F3BF" w14:textId="77777777" w:rsidTr="004E7867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ABBED" w14:textId="58B0E0AE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U5.1 Conception de systèmes constructifs bois</w:t>
            </w:r>
          </w:p>
        </w:tc>
        <w:tc>
          <w:tcPr>
            <w:tcW w:w="6113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781F3B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4A3B5A" w:rsidRPr="005479CB" w14:paraId="2B3E7F8D" w14:textId="77777777" w:rsidTr="004E7867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DD402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E5. Conception et suivi de chantier</w:t>
            </w:r>
          </w:p>
        </w:tc>
        <w:tc>
          <w:tcPr>
            <w:tcW w:w="611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9B209B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Calendrier selon groupement</w:t>
            </w:r>
          </w:p>
        </w:tc>
      </w:tr>
      <w:tr w:rsidR="004A3B5A" w:rsidRPr="005479CB" w14:paraId="63328200" w14:textId="77777777" w:rsidTr="004E7867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00244" w14:textId="6EBAC49E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U5.2 Suivi de chantier</w:t>
            </w:r>
          </w:p>
        </w:tc>
        <w:tc>
          <w:tcPr>
            <w:tcW w:w="6113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53AD77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4A3B5A" w:rsidRPr="005479CB" w14:paraId="34289387" w14:textId="77777777" w:rsidTr="004E7867">
        <w:trPr>
          <w:trHeight w:val="630"/>
        </w:trPr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216B0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E6. Expérimentation et mise en œuvre</w:t>
            </w:r>
          </w:p>
        </w:tc>
        <w:tc>
          <w:tcPr>
            <w:tcW w:w="6113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1D2BDE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Pour les centres non habilités au CCF et pour les candidats individuels</w:t>
            </w:r>
          </w:p>
        </w:tc>
      </w:tr>
      <w:tr w:rsidR="004A3B5A" w:rsidRPr="005479CB" w14:paraId="058C9DCB" w14:textId="77777777" w:rsidTr="004E7867">
        <w:trPr>
          <w:trHeight w:val="330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B07E83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F2113F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Calendrier selon groupement</w:t>
            </w:r>
          </w:p>
        </w:tc>
      </w:tr>
      <w:tr w:rsidR="004A3B5A" w:rsidRPr="005479CB" w14:paraId="0F787348" w14:textId="77777777" w:rsidTr="004E7867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E2A9E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EF1 Langue vivante facultative</w:t>
            </w:r>
          </w:p>
        </w:tc>
        <w:tc>
          <w:tcPr>
            <w:tcW w:w="61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05E03E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Calendrier selon groupement</w:t>
            </w:r>
          </w:p>
        </w:tc>
      </w:tr>
      <w:tr w:rsidR="004A3B5A" w:rsidRPr="005479CB" w14:paraId="4FA00B2F" w14:textId="77777777" w:rsidTr="004E7867">
        <w:trPr>
          <w:trHeight w:val="630"/>
        </w:trPr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B52F2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EF2 Culture design et architecture</w:t>
            </w:r>
          </w:p>
        </w:tc>
        <w:tc>
          <w:tcPr>
            <w:tcW w:w="6113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D9D3D2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Pour les centres non habilités au CCF et pour les candidats individuels</w:t>
            </w:r>
          </w:p>
        </w:tc>
      </w:tr>
      <w:tr w:rsidR="004A3B5A" w:rsidRPr="005479CB" w14:paraId="5BF9621C" w14:textId="77777777" w:rsidTr="004E7867">
        <w:trPr>
          <w:trHeight w:val="330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D9F97E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5346F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Calendrier selon groupement</w:t>
            </w:r>
          </w:p>
        </w:tc>
      </w:tr>
      <w:tr w:rsidR="004A3B5A" w:rsidRPr="005479CB" w14:paraId="058B11B2" w14:textId="77777777" w:rsidTr="004E7867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5B992" w14:textId="77777777" w:rsidR="004A3B5A" w:rsidRPr="005479CB" w:rsidRDefault="004A3B5A" w:rsidP="004A3B5A">
            <w:pPr>
              <w:widowControl/>
              <w:autoSpaceDE/>
              <w:autoSpaceDN/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b/>
                <w:bCs/>
                <w:color w:val="000000"/>
                <w:sz w:val="20"/>
                <w:szCs w:val="20"/>
                <w:lang w:eastAsia="fr-FR"/>
              </w:rPr>
              <w:t>EF3 Engagement étudiant</w:t>
            </w:r>
          </w:p>
        </w:tc>
        <w:tc>
          <w:tcPr>
            <w:tcW w:w="61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1CD101" w14:textId="77777777" w:rsidR="004A3B5A" w:rsidRPr="005479CB" w:rsidRDefault="004A3B5A" w:rsidP="004A3B5A">
            <w:pPr>
              <w:widowControl/>
              <w:autoSpaceDE/>
              <w:autoSpaceDN/>
              <w:jc w:val="center"/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</w:pPr>
            <w:r w:rsidRPr="005479CB">
              <w:rPr>
                <w:rFonts w:ascii="Marianne" w:eastAsia="Times New Roman" w:hAnsi="Marianne" w:cs="Calibri"/>
                <w:color w:val="000000"/>
                <w:sz w:val="20"/>
                <w:szCs w:val="20"/>
                <w:lang w:eastAsia="fr-FR"/>
              </w:rPr>
              <w:t>Calendrier selon groupement</w:t>
            </w:r>
          </w:p>
        </w:tc>
      </w:tr>
    </w:tbl>
    <w:p w14:paraId="72AC7023" w14:textId="02E79DC4" w:rsidR="00784439" w:rsidRPr="005479CB" w:rsidRDefault="004E7867" w:rsidP="00784439">
      <w:pPr>
        <w:pStyle w:val="PARA"/>
        <w:tabs>
          <w:tab w:val="left" w:pos="9214"/>
        </w:tabs>
        <w:spacing w:line="240" w:lineRule="auto"/>
        <w:jc w:val="both"/>
        <w:rPr>
          <w:rFonts w:ascii="Marianne" w:hAnsi="Marianne"/>
        </w:rPr>
      </w:pPr>
      <w:r w:rsidRPr="005479CB">
        <w:rPr>
          <w:rFonts w:ascii="Marianne" w:hAnsi="Marianne"/>
        </w:rPr>
        <w:t xml:space="preserve">* 2h de mise en loge (pas de sortie autorisée avant la fin </w:t>
      </w:r>
      <w:r w:rsidR="009B3CB4" w:rsidRPr="005479CB">
        <w:rPr>
          <w:rFonts w:ascii="Marianne" w:hAnsi="Marianne"/>
        </w:rPr>
        <w:t xml:space="preserve">réglementaire </w:t>
      </w:r>
      <w:r w:rsidRPr="005479CB">
        <w:rPr>
          <w:rFonts w:ascii="Marianne" w:hAnsi="Marianne"/>
        </w:rPr>
        <w:t>de la 2</w:t>
      </w:r>
      <w:r w:rsidRPr="005479CB">
        <w:rPr>
          <w:rFonts w:ascii="Marianne" w:hAnsi="Marianne"/>
          <w:vertAlign w:val="superscript"/>
        </w:rPr>
        <w:t>ème</w:t>
      </w:r>
      <w:r w:rsidRPr="005479CB">
        <w:rPr>
          <w:rFonts w:ascii="Marianne" w:hAnsi="Marianne"/>
        </w:rPr>
        <w:t xml:space="preserve"> heure de composition)</w:t>
      </w:r>
      <w:r w:rsidR="003E0845" w:rsidRPr="005479CB">
        <w:rPr>
          <w:rFonts w:ascii="Marianne" w:hAnsi="Marianne"/>
        </w:rPr>
        <w:t>.</w:t>
      </w:r>
    </w:p>
    <w:p w14:paraId="51EF1F50" w14:textId="0A9C0EA5" w:rsidR="004E7867" w:rsidRPr="005479CB" w:rsidRDefault="004E7867" w:rsidP="00784439">
      <w:pPr>
        <w:pStyle w:val="PARA"/>
        <w:tabs>
          <w:tab w:val="left" w:pos="9214"/>
        </w:tabs>
        <w:spacing w:line="240" w:lineRule="auto"/>
        <w:jc w:val="both"/>
        <w:rPr>
          <w:rFonts w:ascii="Marianne" w:hAnsi="Marianne"/>
        </w:rPr>
      </w:pPr>
      <w:r w:rsidRPr="005479CB">
        <w:rPr>
          <w:rFonts w:ascii="Marianne" w:hAnsi="Marianne"/>
        </w:rPr>
        <w:t>** 2h de mise en loge (pas de sortie autorisée avant la fin</w:t>
      </w:r>
      <w:r w:rsidR="009B3CB4" w:rsidRPr="005479CB">
        <w:rPr>
          <w:rFonts w:ascii="Marianne" w:hAnsi="Marianne"/>
        </w:rPr>
        <w:t xml:space="preserve"> réglementaire</w:t>
      </w:r>
      <w:r w:rsidRPr="005479CB">
        <w:rPr>
          <w:rFonts w:ascii="Marianne" w:hAnsi="Marianne"/>
        </w:rPr>
        <w:t xml:space="preserve"> de l’épreuve)</w:t>
      </w:r>
      <w:r w:rsidR="003E0845" w:rsidRPr="005479CB">
        <w:rPr>
          <w:rFonts w:ascii="Marianne" w:hAnsi="Marianne"/>
        </w:rPr>
        <w:t>.</w:t>
      </w:r>
    </w:p>
    <w:p w14:paraId="6B554090" w14:textId="77777777" w:rsidR="005C4F2F" w:rsidRPr="005479CB" w:rsidRDefault="005C4F2F" w:rsidP="009019B6">
      <w:pPr>
        <w:rPr>
          <w:rFonts w:ascii="Marianne" w:hAnsi="Marianne"/>
          <w:sz w:val="20"/>
          <w:szCs w:val="20"/>
        </w:rPr>
      </w:pPr>
    </w:p>
    <w:p w14:paraId="04EF223A" w14:textId="74C6025B" w:rsidR="00784439" w:rsidRPr="005479CB" w:rsidRDefault="00784439" w:rsidP="009019B6">
      <w:pPr>
        <w:rPr>
          <w:rFonts w:ascii="Marianne" w:hAnsi="Marianne"/>
          <w:b/>
          <w:bCs/>
          <w:sz w:val="20"/>
          <w:szCs w:val="20"/>
          <w:u w:val="single"/>
        </w:rPr>
      </w:pPr>
      <w:r w:rsidRPr="005479CB">
        <w:rPr>
          <w:rFonts w:ascii="Marianne" w:hAnsi="Marianne"/>
          <w:b/>
          <w:bCs/>
          <w:sz w:val="20"/>
          <w:szCs w:val="20"/>
          <w:u w:val="single"/>
        </w:rPr>
        <w:t>Unités U41, U51 et U52</w:t>
      </w:r>
      <w:r w:rsidR="00C944CC" w:rsidRPr="005479CB">
        <w:rPr>
          <w:rFonts w:ascii="Marianne" w:hAnsi="Marianne"/>
          <w:b/>
          <w:bCs/>
          <w:sz w:val="20"/>
          <w:szCs w:val="20"/>
          <w:u w:val="single"/>
        </w:rPr>
        <w:t xml:space="preserve"> - </w:t>
      </w:r>
      <w:r w:rsidRPr="005479CB">
        <w:rPr>
          <w:rFonts w:ascii="Marianne" w:hAnsi="Marianne"/>
          <w:b/>
          <w:bCs/>
          <w:sz w:val="20"/>
          <w:szCs w:val="20"/>
          <w:u w:val="single"/>
        </w:rPr>
        <w:t>Candidats scolaires et apprentis :</w:t>
      </w:r>
    </w:p>
    <w:p w14:paraId="6500B3E8" w14:textId="4EDB54DE" w:rsidR="00784439" w:rsidRPr="005479CB" w:rsidRDefault="00784439" w:rsidP="009019B6">
      <w:pPr>
        <w:rPr>
          <w:rFonts w:ascii="Marianne" w:hAnsi="Marianne"/>
          <w:sz w:val="20"/>
          <w:szCs w:val="20"/>
        </w:rPr>
      </w:pPr>
      <w:r w:rsidRPr="005479CB">
        <w:rPr>
          <w:rFonts w:ascii="Marianne" w:hAnsi="Marianne"/>
          <w:sz w:val="20"/>
          <w:szCs w:val="20"/>
        </w:rPr>
        <w:t>U41 : Remise des dossiers par les candidats au chef de centre à l'issue des 30 heures</w:t>
      </w:r>
      <w:r w:rsidR="00D664FF" w:rsidRPr="005479CB">
        <w:rPr>
          <w:rFonts w:ascii="Marianne" w:hAnsi="Marianne"/>
          <w:sz w:val="20"/>
          <w:szCs w:val="20"/>
        </w:rPr>
        <w:t>.</w:t>
      </w:r>
    </w:p>
    <w:p w14:paraId="6702A4E5" w14:textId="4F53A6AF" w:rsidR="00784439" w:rsidRPr="005479CB" w:rsidRDefault="00784439" w:rsidP="009019B6">
      <w:pPr>
        <w:rPr>
          <w:rFonts w:ascii="Marianne" w:hAnsi="Marianne"/>
          <w:sz w:val="20"/>
          <w:szCs w:val="20"/>
        </w:rPr>
      </w:pPr>
      <w:r w:rsidRPr="005479CB">
        <w:rPr>
          <w:rFonts w:ascii="Marianne" w:hAnsi="Marianne"/>
          <w:sz w:val="20"/>
          <w:szCs w:val="20"/>
        </w:rPr>
        <w:t>U51 : Remise des dossiers par les candidats au chef de centre à l'issue des 100 heures</w:t>
      </w:r>
      <w:r w:rsidR="00D664FF" w:rsidRPr="005479CB">
        <w:rPr>
          <w:rFonts w:ascii="Marianne" w:hAnsi="Marianne"/>
          <w:sz w:val="20"/>
          <w:szCs w:val="20"/>
        </w:rPr>
        <w:t>.</w:t>
      </w:r>
    </w:p>
    <w:p w14:paraId="6B7CC852" w14:textId="0C9ED2D0" w:rsidR="00784439" w:rsidRPr="005479CB" w:rsidRDefault="00784439" w:rsidP="009019B6">
      <w:pPr>
        <w:rPr>
          <w:rFonts w:ascii="Marianne" w:hAnsi="Marianne"/>
          <w:sz w:val="20"/>
          <w:szCs w:val="20"/>
        </w:rPr>
      </w:pPr>
      <w:r w:rsidRPr="005479CB">
        <w:rPr>
          <w:rFonts w:ascii="Marianne" w:hAnsi="Marianne"/>
          <w:sz w:val="20"/>
          <w:szCs w:val="20"/>
        </w:rPr>
        <w:t xml:space="preserve">U52 : Dépôt des comptes rendus d'activités en entreprise avant le vendredi </w:t>
      </w:r>
      <w:r w:rsidR="00C32482" w:rsidRPr="005479CB">
        <w:rPr>
          <w:rFonts w:ascii="Marianne" w:hAnsi="Marianne"/>
          <w:sz w:val="20"/>
          <w:szCs w:val="20"/>
        </w:rPr>
        <w:t>2</w:t>
      </w:r>
      <w:r w:rsidRPr="005479CB">
        <w:rPr>
          <w:rFonts w:ascii="Marianne" w:hAnsi="Marianne"/>
          <w:sz w:val="20"/>
          <w:szCs w:val="20"/>
        </w:rPr>
        <w:t xml:space="preserve"> février 202</w:t>
      </w:r>
      <w:r w:rsidR="00546AC3" w:rsidRPr="005479CB">
        <w:rPr>
          <w:rFonts w:ascii="Marianne" w:hAnsi="Marianne"/>
          <w:sz w:val="20"/>
          <w:szCs w:val="20"/>
        </w:rPr>
        <w:t>4</w:t>
      </w:r>
      <w:r w:rsidRPr="005479CB">
        <w:rPr>
          <w:rFonts w:ascii="Marianne" w:hAnsi="Marianne"/>
          <w:sz w:val="20"/>
          <w:szCs w:val="20"/>
        </w:rPr>
        <w:t xml:space="preserve"> (dont Guadeloupe) et avant le vendredi </w:t>
      </w:r>
      <w:r w:rsidR="00C32482" w:rsidRPr="005479CB">
        <w:rPr>
          <w:rFonts w:ascii="Marianne" w:hAnsi="Marianne"/>
          <w:sz w:val="20"/>
          <w:szCs w:val="20"/>
        </w:rPr>
        <w:t>9</w:t>
      </w:r>
      <w:r w:rsidRPr="005479CB">
        <w:rPr>
          <w:rFonts w:ascii="Marianne" w:hAnsi="Marianne"/>
          <w:sz w:val="20"/>
          <w:szCs w:val="20"/>
        </w:rPr>
        <w:t xml:space="preserve"> février </w:t>
      </w:r>
      <w:r w:rsidR="009019B6" w:rsidRPr="005479CB">
        <w:rPr>
          <w:rFonts w:ascii="Marianne" w:hAnsi="Marianne"/>
          <w:sz w:val="20"/>
          <w:szCs w:val="20"/>
        </w:rPr>
        <w:t>202</w:t>
      </w:r>
      <w:r w:rsidR="00546AC3" w:rsidRPr="005479CB">
        <w:rPr>
          <w:rFonts w:ascii="Marianne" w:hAnsi="Marianne"/>
          <w:sz w:val="20"/>
          <w:szCs w:val="20"/>
        </w:rPr>
        <w:t>4</w:t>
      </w:r>
      <w:r w:rsidR="007B1510" w:rsidRPr="005479CB">
        <w:rPr>
          <w:rFonts w:ascii="Marianne" w:hAnsi="Marianne"/>
          <w:sz w:val="20"/>
          <w:szCs w:val="20"/>
        </w:rPr>
        <w:t xml:space="preserve"> </w:t>
      </w:r>
      <w:r w:rsidRPr="005479CB">
        <w:rPr>
          <w:rFonts w:ascii="Marianne" w:hAnsi="Marianne"/>
          <w:sz w:val="20"/>
          <w:szCs w:val="20"/>
        </w:rPr>
        <w:t>pour la Réunion</w:t>
      </w:r>
      <w:r w:rsidR="00D664FF" w:rsidRPr="005479CB">
        <w:rPr>
          <w:rFonts w:ascii="Marianne" w:hAnsi="Marianne"/>
          <w:sz w:val="20"/>
          <w:szCs w:val="20"/>
        </w:rPr>
        <w:t>.</w:t>
      </w:r>
    </w:p>
    <w:p w14:paraId="2D1DD78B" w14:textId="77777777" w:rsidR="00784439" w:rsidRPr="005479CB" w:rsidRDefault="00784439" w:rsidP="009019B6">
      <w:pPr>
        <w:rPr>
          <w:rFonts w:ascii="Marianne" w:hAnsi="Marianne"/>
          <w:sz w:val="20"/>
          <w:szCs w:val="20"/>
        </w:rPr>
      </w:pPr>
    </w:p>
    <w:p w14:paraId="6CE2BCBF" w14:textId="70ED9D09" w:rsidR="00784439" w:rsidRPr="005479CB" w:rsidRDefault="00C944CC" w:rsidP="009019B6">
      <w:pPr>
        <w:rPr>
          <w:rFonts w:ascii="Marianne" w:hAnsi="Marianne"/>
          <w:b/>
          <w:bCs/>
          <w:sz w:val="20"/>
          <w:szCs w:val="20"/>
          <w:u w:val="single"/>
        </w:rPr>
      </w:pPr>
      <w:r w:rsidRPr="005479CB">
        <w:rPr>
          <w:rFonts w:ascii="Marianne" w:hAnsi="Marianne"/>
          <w:b/>
          <w:bCs/>
          <w:sz w:val="20"/>
          <w:szCs w:val="20"/>
          <w:u w:val="single"/>
        </w:rPr>
        <w:t xml:space="preserve">Épreuves U41 et U51 - </w:t>
      </w:r>
      <w:r w:rsidR="00784439" w:rsidRPr="005479CB">
        <w:rPr>
          <w:rFonts w:ascii="Marianne" w:hAnsi="Marianne"/>
          <w:b/>
          <w:bCs/>
          <w:sz w:val="20"/>
          <w:szCs w:val="20"/>
          <w:u w:val="single"/>
        </w:rPr>
        <w:t>Candidats individuels :</w:t>
      </w:r>
    </w:p>
    <w:p w14:paraId="73B977F4" w14:textId="67000724" w:rsidR="00784439" w:rsidRPr="005479CB" w:rsidRDefault="00784439" w:rsidP="009019B6">
      <w:pPr>
        <w:rPr>
          <w:rFonts w:ascii="Marianne" w:hAnsi="Marianne"/>
          <w:sz w:val="20"/>
          <w:szCs w:val="20"/>
        </w:rPr>
      </w:pPr>
      <w:r w:rsidRPr="005479CB">
        <w:rPr>
          <w:rFonts w:ascii="Marianne" w:hAnsi="Marianne"/>
          <w:sz w:val="20"/>
          <w:szCs w:val="20"/>
        </w:rPr>
        <w:t xml:space="preserve">Date de remise des dossiers sujets aux candidats individuels </w:t>
      </w:r>
      <w:r w:rsidR="0072018B" w:rsidRPr="005479CB">
        <w:rPr>
          <w:rFonts w:ascii="Marianne" w:hAnsi="Marianne"/>
          <w:sz w:val="20"/>
          <w:szCs w:val="20"/>
        </w:rPr>
        <w:t>par le</w:t>
      </w:r>
      <w:r w:rsidR="004B4CD8" w:rsidRPr="005479CB">
        <w:rPr>
          <w:rFonts w:ascii="Marianne" w:hAnsi="Marianne"/>
          <w:sz w:val="20"/>
          <w:szCs w:val="20"/>
        </w:rPr>
        <w:t xml:space="preserve"> chef de centre </w:t>
      </w:r>
      <w:r w:rsidRPr="005479CB">
        <w:rPr>
          <w:rFonts w:ascii="Marianne" w:hAnsi="Marianne"/>
          <w:sz w:val="20"/>
          <w:szCs w:val="20"/>
        </w:rPr>
        <w:t>dans le centre d’examen : vendredi 2</w:t>
      </w:r>
      <w:r w:rsidR="00C32482" w:rsidRPr="005479CB">
        <w:rPr>
          <w:rFonts w:ascii="Marianne" w:hAnsi="Marianne"/>
          <w:sz w:val="20"/>
          <w:szCs w:val="20"/>
        </w:rPr>
        <w:t>9</w:t>
      </w:r>
      <w:r w:rsidRPr="005479CB">
        <w:rPr>
          <w:rFonts w:ascii="Marianne" w:hAnsi="Marianne"/>
          <w:sz w:val="20"/>
          <w:szCs w:val="20"/>
        </w:rPr>
        <w:t xml:space="preserve"> mars 202</w:t>
      </w:r>
      <w:r w:rsidR="005655A7" w:rsidRPr="005479CB">
        <w:rPr>
          <w:rFonts w:ascii="Marianne" w:hAnsi="Marianne"/>
          <w:sz w:val="20"/>
          <w:szCs w:val="20"/>
        </w:rPr>
        <w:t>4</w:t>
      </w:r>
      <w:r w:rsidR="001C0B25" w:rsidRPr="005479CB">
        <w:rPr>
          <w:rFonts w:ascii="Marianne" w:hAnsi="Marianne"/>
          <w:sz w:val="20"/>
          <w:szCs w:val="20"/>
        </w:rPr>
        <w:t>.</w:t>
      </w:r>
    </w:p>
    <w:p w14:paraId="2D3BC5B3" w14:textId="2710224E" w:rsidR="00784439" w:rsidRPr="005479CB" w:rsidRDefault="00784439" w:rsidP="009019B6">
      <w:pPr>
        <w:rPr>
          <w:rFonts w:ascii="Marianne" w:hAnsi="Marianne"/>
          <w:sz w:val="20"/>
          <w:szCs w:val="20"/>
        </w:rPr>
      </w:pPr>
      <w:r w:rsidRPr="005479CB">
        <w:rPr>
          <w:rFonts w:ascii="Marianne" w:hAnsi="Marianne"/>
          <w:sz w:val="20"/>
          <w:szCs w:val="20"/>
        </w:rPr>
        <w:t xml:space="preserve">Date de dépôt des dossiers par les candidats individuels au chef de centre : </w:t>
      </w:r>
      <w:r w:rsidR="00C32482" w:rsidRPr="005479CB">
        <w:rPr>
          <w:rFonts w:ascii="Marianne" w:hAnsi="Marianne"/>
          <w:sz w:val="20"/>
          <w:szCs w:val="20"/>
        </w:rPr>
        <w:t>vendredi</w:t>
      </w:r>
      <w:r w:rsidRPr="005479CB">
        <w:rPr>
          <w:rFonts w:ascii="Marianne" w:hAnsi="Marianne"/>
          <w:sz w:val="20"/>
          <w:szCs w:val="20"/>
        </w:rPr>
        <w:t xml:space="preserve"> </w:t>
      </w:r>
      <w:r w:rsidR="00C32482" w:rsidRPr="005479CB">
        <w:rPr>
          <w:rFonts w:ascii="Marianne" w:hAnsi="Marianne"/>
          <w:sz w:val="20"/>
          <w:szCs w:val="20"/>
        </w:rPr>
        <w:t>24</w:t>
      </w:r>
      <w:r w:rsidRPr="005479CB">
        <w:rPr>
          <w:rFonts w:ascii="Marianne" w:hAnsi="Marianne"/>
          <w:sz w:val="20"/>
          <w:szCs w:val="20"/>
        </w:rPr>
        <w:t xml:space="preserve"> mai 202</w:t>
      </w:r>
      <w:r w:rsidR="005655A7" w:rsidRPr="005479CB">
        <w:rPr>
          <w:rFonts w:ascii="Marianne" w:hAnsi="Marianne"/>
          <w:sz w:val="20"/>
          <w:szCs w:val="20"/>
        </w:rPr>
        <w:t>4</w:t>
      </w:r>
      <w:r w:rsidR="001C0B25" w:rsidRPr="005479CB">
        <w:rPr>
          <w:rFonts w:ascii="Marianne" w:hAnsi="Marianne"/>
          <w:sz w:val="20"/>
          <w:szCs w:val="20"/>
        </w:rPr>
        <w:t>.</w:t>
      </w:r>
    </w:p>
    <w:p w14:paraId="691C39D1" w14:textId="77777777" w:rsidR="00784439" w:rsidRPr="005479CB" w:rsidRDefault="00784439" w:rsidP="009019B6">
      <w:pPr>
        <w:rPr>
          <w:rFonts w:ascii="Marianne" w:hAnsi="Marianne"/>
          <w:sz w:val="20"/>
          <w:szCs w:val="20"/>
        </w:rPr>
      </w:pPr>
    </w:p>
    <w:p w14:paraId="7AE3064D" w14:textId="37174423" w:rsidR="00784439" w:rsidRPr="005479CB" w:rsidRDefault="00784439" w:rsidP="009019B6">
      <w:pPr>
        <w:rPr>
          <w:rFonts w:ascii="Marianne" w:hAnsi="Marianne"/>
          <w:b/>
          <w:bCs/>
          <w:sz w:val="20"/>
          <w:szCs w:val="20"/>
          <w:u w:val="single"/>
        </w:rPr>
      </w:pPr>
      <w:r w:rsidRPr="005479CB">
        <w:rPr>
          <w:rFonts w:ascii="Marianne" w:hAnsi="Marianne"/>
          <w:b/>
          <w:bCs/>
          <w:sz w:val="20"/>
          <w:szCs w:val="20"/>
          <w:u w:val="single"/>
        </w:rPr>
        <w:t>Épreuve U52 </w:t>
      </w:r>
      <w:r w:rsidR="00C944CC" w:rsidRPr="005479CB">
        <w:rPr>
          <w:rFonts w:ascii="Marianne" w:hAnsi="Marianne"/>
          <w:b/>
          <w:bCs/>
          <w:sz w:val="20"/>
          <w:szCs w:val="20"/>
          <w:u w:val="single"/>
        </w:rPr>
        <w:t>-Candidats individuels :</w:t>
      </w:r>
    </w:p>
    <w:p w14:paraId="21064E49" w14:textId="71D725F2" w:rsidR="00036913" w:rsidRPr="00C944CC" w:rsidRDefault="00784439">
      <w:pPr>
        <w:rPr>
          <w:rFonts w:ascii="Marianne" w:hAnsi="Marianne"/>
        </w:rPr>
      </w:pPr>
      <w:r w:rsidRPr="005479CB">
        <w:rPr>
          <w:rFonts w:ascii="Marianne" w:hAnsi="Marianne"/>
          <w:sz w:val="20"/>
          <w:szCs w:val="20"/>
        </w:rPr>
        <w:t>Dépôt des comptes</w:t>
      </w:r>
      <w:r w:rsidR="00E83E1A" w:rsidRPr="005479CB">
        <w:rPr>
          <w:rFonts w:ascii="Marianne" w:hAnsi="Marianne"/>
          <w:sz w:val="20"/>
          <w:szCs w:val="20"/>
        </w:rPr>
        <w:t>-</w:t>
      </w:r>
      <w:r w:rsidRPr="005479CB">
        <w:rPr>
          <w:rFonts w:ascii="Marianne" w:hAnsi="Marianne"/>
          <w:sz w:val="20"/>
          <w:szCs w:val="20"/>
        </w:rPr>
        <w:t xml:space="preserve">rendus d’activités en entreprise au chef de centre : vendredi </w:t>
      </w:r>
      <w:r w:rsidR="005B0999" w:rsidRPr="005479CB">
        <w:rPr>
          <w:rFonts w:ascii="Marianne" w:hAnsi="Marianne"/>
          <w:sz w:val="20"/>
          <w:szCs w:val="20"/>
        </w:rPr>
        <w:t>2 février</w:t>
      </w:r>
      <w:r w:rsidRPr="005479CB">
        <w:rPr>
          <w:rFonts w:ascii="Marianne" w:hAnsi="Marianne"/>
          <w:sz w:val="20"/>
          <w:szCs w:val="20"/>
        </w:rPr>
        <w:t xml:space="preserve"> 202</w:t>
      </w:r>
      <w:r w:rsidR="005655A7" w:rsidRPr="005479CB">
        <w:rPr>
          <w:rFonts w:ascii="Marianne" w:hAnsi="Marianne"/>
          <w:sz w:val="20"/>
          <w:szCs w:val="20"/>
        </w:rPr>
        <w:t>4</w:t>
      </w:r>
      <w:r w:rsidR="000D6EC6" w:rsidRPr="005479CB">
        <w:rPr>
          <w:rFonts w:ascii="Marianne" w:hAnsi="Marianne"/>
          <w:sz w:val="20"/>
          <w:szCs w:val="20"/>
        </w:rPr>
        <w:t>.</w:t>
      </w:r>
    </w:p>
    <w:sectPr w:rsidR="00036913" w:rsidRPr="00C944CC" w:rsidSect="00784439">
      <w:headerReference w:type="default" r:id="rId7"/>
      <w:footerReference w:type="even" r:id="rId8"/>
      <w:footerReference w:type="default" r:id="rId9"/>
      <w:pgSz w:w="11910" w:h="16840"/>
      <w:pgMar w:top="964" w:right="1137" w:bottom="964" w:left="964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6FA0D" w14:textId="77777777" w:rsidR="00DE28BC" w:rsidRDefault="00DE28BC">
      <w:r>
        <w:separator/>
      </w:r>
    </w:p>
  </w:endnote>
  <w:endnote w:type="continuationSeparator" w:id="0">
    <w:p w14:paraId="5FE107FD" w14:textId="77777777" w:rsidR="00DE28BC" w:rsidRDefault="00DE2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92264547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BB25EB3" w14:textId="77777777" w:rsidR="003E48C1" w:rsidRDefault="00784439" w:rsidP="006B6367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4E7E06F" w14:textId="77777777" w:rsidR="003E48C1" w:rsidRDefault="005479C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369893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7F1E163" w14:textId="2E081AEB" w:rsidR="00FF27E5" w:rsidRPr="00FF27E5" w:rsidRDefault="00784439">
        <w:pPr>
          <w:pStyle w:val="Pieddepage"/>
          <w:jc w:val="right"/>
          <w:rPr>
            <w:sz w:val="18"/>
            <w:szCs w:val="18"/>
          </w:rPr>
        </w:pPr>
        <w:r w:rsidRPr="00FF27E5">
          <w:rPr>
            <w:sz w:val="18"/>
            <w:szCs w:val="18"/>
          </w:rPr>
          <w:fldChar w:fldCharType="begin"/>
        </w:r>
        <w:r w:rsidRPr="00FF27E5">
          <w:rPr>
            <w:sz w:val="18"/>
            <w:szCs w:val="18"/>
          </w:rPr>
          <w:instrText>PAGE   \* MERGEFORMAT</w:instrText>
        </w:r>
        <w:r w:rsidRPr="00FF27E5">
          <w:rPr>
            <w:sz w:val="18"/>
            <w:szCs w:val="18"/>
          </w:rPr>
          <w:fldChar w:fldCharType="separate"/>
        </w:r>
        <w:r w:rsidR="005E3965">
          <w:rPr>
            <w:noProof/>
            <w:sz w:val="18"/>
            <w:szCs w:val="18"/>
          </w:rPr>
          <w:t>1</w:t>
        </w:r>
        <w:r w:rsidRPr="00FF27E5">
          <w:rPr>
            <w:sz w:val="18"/>
            <w:szCs w:val="18"/>
          </w:rPr>
          <w:fldChar w:fldCharType="end"/>
        </w:r>
      </w:p>
    </w:sdtContent>
  </w:sdt>
  <w:p w14:paraId="15607EA4" w14:textId="77777777" w:rsidR="003E48C1" w:rsidRDefault="005479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D7916" w14:textId="77777777" w:rsidR="00DE28BC" w:rsidRDefault="00DE28BC">
      <w:r>
        <w:separator/>
      </w:r>
    </w:p>
  </w:footnote>
  <w:footnote w:type="continuationSeparator" w:id="0">
    <w:p w14:paraId="1D23568E" w14:textId="77777777" w:rsidR="00DE28BC" w:rsidRDefault="00DE2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E5BEA" w14:textId="77777777" w:rsidR="003E48C1" w:rsidRDefault="00784439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D31FFD"/>
    <w:multiLevelType w:val="multilevel"/>
    <w:tmpl w:val="AE966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Titr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pStyle w:val="Titre4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pStyle w:val="Titre5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439"/>
    <w:rsid w:val="00036913"/>
    <w:rsid w:val="000C3044"/>
    <w:rsid w:val="000D6EC6"/>
    <w:rsid w:val="001919DA"/>
    <w:rsid w:val="001C0B25"/>
    <w:rsid w:val="00216B8F"/>
    <w:rsid w:val="002271F2"/>
    <w:rsid w:val="003300E2"/>
    <w:rsid w:val="00366A06"/>
    <w:rsid w:val="003959BD"/>
    <w:rsid w:val="003E0845"/>
    <w:rsid w:val="0041362D"/>
    <w:rsid w:val="004A3B5A"/>
    <w:rsid w:val="004B4CD8"/>
    <w:rsid w:val="004E7867"/>
    <w:rsid w:val="00546AC3"/>
    <w:rsid w:val="005479CB"/>
    <w:rsid w:val="005655A7"/>
    <w:rsid w:val="005B0999"/>
    <w:rsid w:val="005C4F2F"/>
    <w:rsid w:val="005E3965"/>
    <w:rsid w:val="00674362"/>
    <w:rsid w:val="00687A67"/>
    <w:rsid w:val="006D4C54"/>
    <w:rsid w:val="006F6E3F"/>
    <w:rsid w:val="0072018B"/>
    <w:rsid w:val="007240A3"/>
    <w:rsid w:val="00784439"/>
    <w:rsid w:val="007B1510"/>
    <w:rsid w:val="009019B6"/>
    <w:rsid w:val="00907D1E"/>
    <w:rsid w:val="0091551C"/>
    <w:rsid w:val="00933AF7"/>
    <w:rsid w:val="009B3CB4"/>
    <w:rsid w:val="009E4972"/>
    <w:rsid w:val="00A17186"/>
    <w:rsid w:val="00AB6D4C"/>
    <w:rsid w:val="00B3007D"/>
    <w:rsid w:val="00B7098D"/>
    <w:rsid w:val="00C32482"/>
    <w:rsid w:val="00C721AC"/>
    <w:rsid w:val="00C90970"/>
    <w:rsid w:val="00C944CC"/>
    <w:rsid w:val="00D664FF"/>
    <w:rsid w:val="00DE28BC"/>
    <w:rsid w:val="00DE3DCF"/>
    <w:rsid w:val="00E83E1A"/>
    <w:rsid w:val="00ED7B84"/>
    <w:rsid w:val="00F43246"/>
    <w:rsid w:val="00F4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BA77"/>
  <w15:chartTrackingRefBased/>
  <w15:docId w15:val="{B7A390A2-8108-4E4E-8A74-52486B48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84439"/>
    <w:pPr>
      <w:widowControl w:val="0"/>
      <w:autoSpaceDE w:val="0"/>
      <w:autoSpaceDN w:val="0"/>
      <w:spacing w:after="0" w:line="240" w:lineRule="auto"/>
    </w:pPr>
    <w:rPr>
      <w:rFonts w:ascii="Arial" w:hAnsi="Arial" w:cs="Arial"/>
    </w:rPr>
  </w:style>
  <w:style w:type="paragraph" w:styleId="Titre2">
    <w:name w:val="heading 2"/>
    <w:basedOn w:val="Normal"/>
    <w:next w:val="Normal"/>
    <w:link w:val="Titre2Car"/>
    <w:qFormat/>
    <w:rsid w:val="00784439"/>
    <w:pPr>
      <w:keepNext/>
      <w:widowControl/>
      <w:numPr>
        <w:ilvl w:val="1"/>
        <w:numId w:val="1"/>
      </w:numPr>
      <w:suppressAutoHyphens/>
      <w:autoSpaceDE/>
      <w:autoSpaceDN/>
      <w:spacing w:before="240" w:after="60"/>
      <w:outlineLvl w:val="1"/>
    </w:pPr>
    <w:rPr>
      <w:rFonts w:eastAsia="SimSun"/>
      <w:b/>
      <w:bCs/>
      <w:i/>
      <w:iCs/>
      <w:sz w:val="28"/>
      <w:szCs w:val="28"/>
      <w:lang w:eastAsia="zh-CN"/>
    </w:rPr>
  </w:style>
  <w:style w:type="paragraph" w:styleId="Titre4">
    <w:name w:val="heading 4"/>
    <w:basedOn w:val="Normal"/>
    <w:next w:val="Normal"/>
    <w:link w:val="Titre4Car"/>
    <w:qFormat/>
    <w:rsid w:val="00784439"/>
    <w:pPr>
      <w:keepNext/>
      <w:widowControl/>
      <w:numPr>
        <w:ilvl w:val="3"/>
        <w:numId w:val="1"/>
      </w:numPr>
      <w:suppressAutoHyphens/>
      <w:autoSpaceDE/>
      <w:autoSpaceDN/>
      <w:spacing w:before="240" w:after="60"/>
      <w:outlineLvl w:val="3"/>
    </w:pPr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paragraph" w:styleId="Titre5">
    <w:name w:val="heading 5"/>
    <w:basedOn w:val="Normal"/>
    <w:next w:val="Normal"/>
    <w:link w:val="Titre5Car"/>
    <w:qFormat/>
    <w:rsid w:val="00784439"/>
    <w:pPr>
      <w:widowControl/>
      <w:numPr>
        <w:ilvl w:val="4"/>
        <w:numId w:val="1"/>
      </w:numPr>
      <w:suppressAutoHyphens/>
      <w:autoSpaceDE/>
      <w:autoSpaceDN/>
      <w:spacing w:before="240" w:after="60"/>
      <w:outlineLvl w:val="4"/>
    </w:pPr>
    <w:rPr>
      <w:rFonts w:eastAsia="SimSun"/>
      <w:b/>
      <w:bCs/>
      <w:i/>
      <w:iCs/>
      <w:sz w:val="26"/>
      <w:szCs w:val="26"/>
      <w:lang w:eastAsia="zh-CN"/>
    </w:rPr>
  </w:style>
  <w:style w:type="paragraph" w:styleId="Titre8">
    <w:name w:val="heading 8"/>
    <w:basedOn w:val="Normal"/>
    <w:next w:val="Normal"/>
    <w:link w:val="Titre8Car"/>
    <w:qFormat/>
    <w:rsid w:val="00784439"/>
    <w:pPr>
      <w:keepNext/>
      <w:widowControl/>
      <w:numPr>
        <w:ilvl w:val="7"/>
        <w:numId w:val="2"/>
      </w:numPr>
      <w:tabs>
        <w:tab w:val="left" w:pos="7230"/>
        <w:tab w:val="left" w:pos="9356"/>
      </w:tabs>
      <w:suppressAutoHyphens/>
      <w:autoSpaceDE/>
      <w:autoSpaceDN/>
      <w:ind w:right="567"/>
      <w:outlineLvl w:val="7"/>
    </w:pPr>
    <w:rPr>
      <w:rFonts w:ascii="Calibri" w:eastAsia="SimSun" w:hAnsi="Calibri" w:cs="Calibri"/>
      <w:i/>
      <w:sz w:val="24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84439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Titre4Car">
    <w:name w:val="Titre 4 Car"/>
    <w:basedOn w:val="Policepardfaut"/>
    <w:link w:val="Titre4"/>
    <w:rsid w:val="00784439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Titre5Car">
    <w:name w:val="Titre 5 Car"/>
    <w:basedOn w:val="Policepardfaut"/>
    <w:link w:val="Titre5"/>
    <w:rsid w:val="00784439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Titre8Car">
    <w:name w:val="Titre 8 Car"/>
    <w:basedOn w:val="Policepardfaut"/>
    <w:link w:val="Titre8"/>
    <w:rsid w:val="00784439"/>
    <w:rPr>
      <w:rFonts w:ascii="Calibri" w:eastAsia="SimSun" w:hAnsi="Calibri" w:cs="Calibri"/>
      <w:i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uiPriority w:val="1"/>
    <w:qFormat/>
    <w:rsid w:val="00784439"/>
    <w:pPr>
      <w:spacing w:line="276" w:lineRule="auto"/>
    </w:pPr>
    <w:rPr>
      <w:sz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784439"/>
    <w:rPr>
      <w:rFonts w:ascii="Arial" w:hAnsi="Arial" w:cs="Arial"/>
      <w:sz w:val="20"/>
    </w:rPr>
  </w:style>
  <w:style w:type="paragraph" w:styleId="En-tte">
    <w:name w:val="header"/>
    <w:basedOn w:val="Normal"/>
    <w:link w:val="En-tteCar"/>
    <w:uiPriority w:val="99"/>
    <w:unhideWhenUsed/>
    <w:rsid w:val="00784439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784439"/>
    <w:rPr>
      <w:rFonts w:ascii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84439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4439"/>
    <w:rPr>
      <w:rFonts w:ascii="Arial" w:hAnsi="Arial" w:cs="Arial"/>
    </w:rPr>
  </w:style>
  <w:style w:type="character" w:styleId="Numrodepage">
    <w:name w:val="page number"/>
    <w:basedOn w:val="Policepardfaut"/>
    <w:uiPriority w:val="99"/>
    <w:semiHidden/>
    <w:unhideWhenUsed/>
    <w:rsid w:val="00784439"/>
  </w:style>
  <w:style w:type="paragraph" w:styleId="Normalcentr">
    <w:name w:val="Block Text"/>
    <w:basedOn w:val="Normal"/>
    <w:uiPriority w:val="99"/>
    <w:rsid w:val="00784439"/>
    <w:pPr>
      <w:widowControl/>
      <w:tabs>
        <w:tab w:val="left" w:pos="-1418"/>
      </w:tabs>
      <w:autoSpaceDE/>
      <w:autoSpaceDN/>
      <w:ind w:left="993" w:right="567"/>
    </w:pPr>
    <w:rPr>
      <w:rFonts w:eastAsia="Times New Roman"/>
      <w:sz w:val="24"/>
      <w:szCs w:val="24"/>
      <w:lang w:eastAsia="fr-FR"/>
    </w:rPr>
  </w:style>
  <w:style w:type="paragraph" w:customStyle="1" w:styleId="PARA">
    <w:name w:val="PARA"/>
    <w:basedOn w:val="Normal"/>
    <w:rsid w:val="00784439"/>
    <w:pPr>
      <w:widowControl/>
      <w:suppressAutoHyphens/>
      <w:autoSpaceDE/>
      <w:autoSpaceDN/>
      <w:spacing w:line="280" w:lineRule="exact"/>
    </w:pPr>
    <w:rPr>
      <w:rFonts w:eastAsia="SimSun"/>
      <w:sz w:val="20"/>
      <w:szCs w:val="20"/>
      <w:lang w:eastAsia="zh-CN"/>
    </w:rPr>
  </w:style>
  <w:style w:type="paragraph" w:customStyle="1" w:styleId="Retraitcorpsdetexte1">
    <w:name w:val="Retrait corps de texte1"/>
    <w:basedOn w:val="Normal"/>
    <w:rsid w:val="00784439"/>
    <w:pPr>
      <w:widowControl/>
      <w:suppressAutoHyphens/>
      <w:autoSpaceDE/>
      <w:autoSpaceDN/>
      <w:ind w:left="1984" w:hanging="1701"/>
    </w:pPr>
    <w:rPr>
      <w:rFonts w:eastAsia="SimSun"/>
      <w:sz w:val="20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E3D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3DC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E3DCF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3D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3DCF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5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rosain</dc:creator>
  <cp:keywords/>
  <dc:description/>
  <cp:lastModifiedBy>rosain</cp:lastModifiedBy>
  <cp:revision>22</cp:revision>
  <cp:lastPrinted>2023-12-11T08:29:00Z</cp:lastPrinted>
  <dcterms:created xsi:type="dcterms:W3CDTF">2023-02-02T14:42:00Z</dcterms:created>
  <dcterms:modified xsi:type="dcterms:W3CDTF">2023-12-12T15:31:00Z</dcterms:modified>
</cp:coreProperties>
</file>